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77777777"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7790FE44"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3FB08C7E" w14:textId="748D63B9" w:rsidR="006D5DEB" w:rsidRPr="007C00FF" w:rsidRDefault="00DC21CE" w:rsidP="00191320">
      <w:pPr>
        <w:pStyle w:val="bezpunkw"/>
        <w:keepNext/>
        <w:ind w:firstLine="0"/>
        <w:rPr>
          <w:rFonts w:ascii="Verdana" w:hAnsi="Verdana" w:cstheme="minorHAnsi"/>
          <w:b/>
          <w:i/>
          <w:color w:val="FF0000"/>
          <w:sz w:val="18"/>
          <w:szCs w:val="18"/>
          <w:lang w:val="pl-PL" w:eastAsia="en-US"/>
        </w:rPr>
      </w:pPr>
      <w:r w:rsidRPr="00DC21CE">
        <w:rPr>
          <w:rFonts w:ascii="Verdana" w:hAnsi="Verdana" w:cstheme="minorHAnsi"/>
          <w:color w:val="FF0000"/>
          <w:sz w:val="18"/>
          <w:szCs w:val="18"/>
          <w:lang w:val="pl-PL" w:eastAsia="en-US"/>
        </w:rPr>
        <w:t>„Wymiana istniejącego rozłącznika sterowanego radiem(wraz ze sterownikiem i terminalem komunikacyjnym) bez wymiany słupa SN,w miejscowości Kopanina gm. Burzenin.</w:t>
      </w:r>
      <w:r w:rsidR="005A3D88">
        <w:rPr>
          <w:rFonts w:ascii="Verdana" w:hAnsi="Verdana" w:cstheme="minorHAnsi"/>
          <w:color w:val="FF0000"/>
          <w:sz w:val="18"/>
          <w:szCs w:val="18"/>
          <w:lang w:val="pl-PL" w:eastAsia="en-US"/>
        </w:rPr>
        <w:t>”</w:t>
      </w: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pomontażowych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77777777"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7C00FF">
        <w:rPr>
          <w:rFonts w:ascii="Verdana" w:hAnsi="Verdana" w:cstheme="minorHAnsi"/>
          <w:b/>
          <w:sz w:val="18"/>
          <w:szCs w:val="18"/>
          <w:u w:val="single"/>
        </w:rPr>
        <w:t>SWZ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r w:rsidRPr="007C00FF">
        <w:rPr>
          <w:rFonts w:ascii="Verdana" w:hAnsi="Verdana" w:cstheme="minorHAnsi"/>
          <w:sz w:val="18"/>
          <w:szCs w:val="18"/>
          <w:lang w:val="x-none"/>
        </w:rPr>
        <w:t>agospodaro</w:t>
      </w:r>
      <w:r w:rsidRPr="007C00FF">
        <w:rPr>
          <w:rFonts w:ascii="Verdana" w:hAnsi="Verdana" w:cstheme="minorHAnsi"/>
          <w:sz w:val="18"/>
          <w:szCs w:val="18"/>
        </w:rPr>
        <w:t>wanie</w:t>
      </w:r>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(t.j. Dz. U. z 2023 r. poz. 1587 z późn.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r w:rsidRPr="007C00FF">
        <w:rPr>
          <w:rFonts w:ascii="Verdana" w:hAnsi="Verdana" w:cstheme="minorHAnsi"/>
          <w:sz w:val="18"/>
          <w:szCs w:val="18"/>
          <w:lang w:val="x-none"/>
        </w:rPr>
        <w:t>rawidłowa,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r w:rsidRPr="007C00FF">
        <w:rPr>
          <w:rFonts w:ascii="Verdana" w:hAnsi="Verdana" w:cstheme="minorHAnsi"/>
          <w:sz w:val="18"/>
          <w:szCs w:val="18"/>
          <w:lang w:val="x-none"/>
        </w:rPr>
        <w:t>widencjonowani</w:t>
      </w:r>
      <w:r w:rsidRPr="007C00FF">
        <w:rPr>
          <w:rFonts w:ascii="Verdana" w:hAnsi="Verdana" w:cstheme="minorHAnsi"/>
          <w:sz w:val="18"/>
          <w:szCs w:val="18"/>
        </w:rPr>
        <w:t>e</w:t>
      </w:r>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r w:rsidRPr="007C00FF">
        <w:rPr>
          <w:rFonts w:ascii="Verdana" w:hAnsi="Verdana" w:cstheme="minorHAnsi"/>
          <w:sz w:val="18"/>
          <w:szCs w:val="18"/>
          <w:lang w:val="x-none"/>
        </w:rPr>
        <w:t>dpowiedzialność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58930548" w14:textId="4DF76B26"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FB333F">
        <w:rPr>
          <w:rFonts w:ascii="Verdana" w:hAnsi="Verdana" w:cstheme="minorHAnsi"/>
          <w:b/>
          <w:sz w:val="18"/>
          <w:szCs w:val="18"/>
        </w:rPr>
        <w:t>SWZ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lastRenderedPageBreak/>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03656F85" w:rsidR="00A654B3" w:rsidRPr="007C00FF" w:rsidRDefault="00E21414" w:rsidP="00511069">
      <w:pPr>
        <w:spacing w:before="120" w:line="276" w:lineRule="auto"/>
        <w:outlineLvl w:val="0"/>
        <w:rPr>
          <w:rFonts w:ascii="Verdana" w:hAnsi="Verdana" w:cstheme="minorHAnsi"/>
          <w:sz w:val="18"/>
          <w:szCs w:val="18"/>
        </w:rPr>
      </w:pPr>
      <w:r>
        <w:rPr>
          <w:rFonts w:ascii="Verdana" w:hAnsi="Verdana" w:cstheme="minorHAnsi"/>
          <w:b/>
          <w:i/>
          <w:color w:val="FF0000"/>
          <w:sz w:val="18"/>
          <w:szCs w:val="18"/>
        </w:rPr>
        <w:t>31</w:t>
      </w:r>
      <w:r w:rsidR="00D11B6C" w:rsidRPr="007C00FF">
        <w:rPr>
          <w:rFonts w:ascii="Verdana" w:hAnsi="Verdana" w:cstheme="minorHAnsi"/>
          <w:b/>
          <w:i/>
          <w:color w:val="FF0000"/>
          <w:sz w:val="18"/>
          <w:szCs w:val="18"/>
        </w:rPr>
        <w:t>.</w:t>
      </w:r>
      <w:r w:rsidR="00EB3DAB">
        <w:rPr>
          <w:rFonts w:ascii="Verdana" w:hAnsi="Verdana" w:cstheme="minorHAnsi"/>
          <w:b/>
          <w:i/>
          <w:color w:val="FF0000"/>
          <w:sz w:val="18"/>
          <w:szCs w:val="18"/>
        </w:rPr>
        <w:t>08</w:t>
      </w:r>
      <w:r w:rsidR="00D11B6C" w:rsidRPr="007C00FF">
        <w:rPr>
          <w:rFonts w:ascii="Verdana" w:hAnsi="Verdana" w:cstheme="minorHAnsi"/>
          <w:b/>
          <w:i/>
          <w:color w:val="FF0000"/>
          <w:sz w:val="18"/>
          <w:szCs w:val="18"/>
        </w:rPr>
        <w:t>.202</w:t>
      </w:r>
      <w:r w:rsidR="005A3D88">
        <w:rPr>
          <w:rFonts w:ascii="Verdana" w:hAnsi="Verdana" w:cstheme="minorHAnsi"/>
          <w:b/>
          <w:i/>
          <w:color w:val="FF0000"/>
          <w:sz w:val="18"/>
          <w:szCs w:val="18"/>
        </w:rPr>
        <w:t>6</w:t>
      </w:r>
      <w:r w:rsidR="00D11B6C" w:rsidRPr="007C00FF">
        <w:rPr>
          <w:rFonts w:ascii="Verdana" w:hAnsi="Verdana" w:cstheme="minorHAnsi"/>
          <w:b/>
          <w:i/>
          <w:color w:val="FF0000"/>
          <w:sz w:val="18"/>
          <w:szCs w:val="18"/>
        </w:rPr>
        <w:t>r</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p>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2C030CC" w14:textId="17BE852B" w:rsidR="00B752D1" w:rsidRPr="007C00FF" w:rsidRDefault="00B752D1" w:rsidP="00D42AC4">
      <w:pPr>
        <w:spacing w:before="120" w:line="276" w:lineRule="auto"/>
        <w:ind w:firstLine="284"/>
        <w:outlineLvl w:val="0"/>
        <w:rPr>
          <w:rFonts w:ascii="Verdana" w:hAnsi="Verdana" w:cstheme="minorHAnsi"/>
          <w:b/>
          <w:sz w:val="18"/>
          <w:szCs w:val="18"/>
        </w:rPr>
      </w:pPr>
      <w:r w:rsidRPr="007C00FF">
        <w:rPr>
          <w:rFonts w:ascii="Verdana" w:hAnsi="Verdana" w:cstheme="minorHAnsi"/>
          <w:sz w:val="18"/>
          <w:szCs w:val="18"/>
        </w:rPr>
        <w:t xml:space="preserve">Na terenie działania: </w:t>
      </w:r>
      <w:r w:rsidR="00FB333F" w:rsidRPr="00FB333F">
        <w:rPr>
          <w:rFonts w:ascii="Verdana" w:hAnsi="Verdana" w:cstheme="minorHAnsi"/>
          <w:b/>
          <w:bCs/>
          <w:color w:val="FF0000"/>
          <w:sz w:val="18"/>
          <w:szCs w:val="18"/>
        </w:rPr>
        <w:t xml:space="preserve">RE </w:t>
      </w:r>
      <w:r w:rsidR="005A3D88">
        <w:rPr>
          <w:rFonts w:ascii="Verdana" w:hAnsi="Verdana" w:cstheme="minorHAnsi"/>
          <w:b/>
          <w:bCs/>
          <w:color w:val="FF0000"/>
          <w:sz w:val="18"/>
          <w:szCs w:val="18"/>
        </w:rPr>
        <w:t>Bełchatów</w:t>
      </w:r>
      <w:r w:rsidR="00FB333F" w:rsidRPr="00FB333F">
        <w:rPr>
          <w:rFonts w:ascii="Verdana" w:hAnsi="Verdana" w:cstheme="minorHAnsi"/>
          <w:b/>
          <w:bCs/>
          <w:color w:val="FF0000"/>
          <w:sz w:val="18"/>
          <w:szCs w:val="18"/>
        </w:rPr>
        <w:t xml:space="preserve">, </w:t>
      </w:r>
      <w:r w:rsidR="00DC21CE">
        <w:rPr>
          <w:rFonts w:ascii="Verdana" w:hAnsi="Verdana" w:cstheme="minorHAnsi"/>
          <w:b/>
          <w:bCs/>
          <w:color w:val="FF0000"/>
          <w:sz w:val="18"/>
          <w:szCs w:val="18"/>
        </w:rPr>
        <w:t>Kopanina</w:t>
      </w:r>
      <w:r w:rsidR="005A3D88">
        <w:rPr>
          <w:rFonts w:ascii="Verdana" w:hAnsi="Verdana" w:cstheme="minorHAnsi"/>
          <w:b/>
          <w:bCs/>
          <w:color w:val="FF0000"/>
          <w:sz w:val="18"/>
          <w:szCs w:val="18"/>
        </w:rPr>
        <w:t>, gm. B</w:t>
      </w:r>
      <w:r w:rsidR="00DC21CE">
        <w:rPr>
          <w:rFonts w:ascii="Verdana" w:hAnsi="Verdana" w:cstheme="minorHAnsi"/>
          <w:b/>
          <w:bCs/>
          <w:color w:val="FF0000"/>
          <w:sz w:val="18"/>
          <w:szCs w:val="18"/>
        </w:rPr>
        <w:t>urzenin</w:t>
      </w:r>
      <w:r w:rsidR="00310609">
        <w:rPr>
          <w:rFonts w:ascii="Verdana" w:hAnsi="Verdana" w:cstheme="minorHAnsi"/>
          <w:b/>
          <w:bCs/>
          <w:color w:val="FF0000"/>
          <w:sz w:val="18"/>
          <w:szCs w:val="18"/>
        </w:rPr>
        <w:t>.</w:t>
      </w:r>
    </w:p>
    <w:p w14:paraId="621CC83E" w14:textId="77777777" w:rsidR="00B752D1" w:rsidRPr="007C00FF" w:rsidRDefault="00B752D1"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Klauzula – zatwierdzenie do realizacji (dotyczy PGE Dystrybucja S.A. Oddział ………..)</w:t>
      </w:r>
    </w:p>
    <w:p w14:paraId="4DA9EB4D"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Notarialny akt nabycia działki pod stację wnętrzową, + geodezyjna mapa podziału działki (dotyczy PGE Dystrybucja S.A. Oddział ………………..)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Sekocenbud),</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Kp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Z = 10 % (od R+S+Kp)</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ICCP-Orgbud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7C00FF">
      <w:headerReference w:type="default" r:id="rId13"/>
      <w:footerReference w:type="default" r:id="rId14"/>
      <w:headerReference w:type="first" r:id="rId15"/>
      <w:pgSz w:w="11906" w:h="16838"/>
      <w:pgMar w:top="1524" w:right="1416" w:bottom="964" w:left="1531"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95F57" w14:textId="77777777" w:rsidR="00951B6B" w:rsidRDefault="00951B6B" w:rsidP="004A302B">
      <w:pPr>
        <w:spacing w:line="240" w:lineRule="auto"/>
      </w:pPr>
      <w:r>
        <w:separator/>
      </w:r>
    </w:p>
  </w:endnote>
  <w:endnote w:type="continuationSeparator" w:id="0">
    <w:p w14:paraId="35097272" w14:textId="77777777" w:rsidR="00951B6B" w:rsidRDefault="00951B6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8DCCB" w14:textId="77777777" w:rsidR="00951B6B" w:rsidRDefault="00951B6B" w:rsidP="004A302B">
      <w:pPr>
        <w:spacing w:line="240" w:lineRule="auto"/>
      </w:pPr>
      <w:r>
        <w:separator/>
      </w:r>
    </w:p>
  </w:footnote>
  <w:footnote w:type="continuationSeparator" w:id="0">
    <w:p w14:paraId="4CF364FE" w14:textId="77777777" w:rsidR="00951B6B" w:rsidRDefault="00951B6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40B33677" w14:textId="77777777" w:rsidTr="00935FD0">
      <w:trPr>
        <w:trHeight w:val="1140"/>
      </w:trPr>
      <w:tc>
        <w:tcPr>
          <w:tcW w:w="6119" w:type="dxa"/>
          <w:vAlign w:val="center"/>
        </w:tcPr>
        <w:p w14:paraId="17C4D3B1"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4F9F168"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F0D5572" w14:textId="77777777" w:rsidR="004F2053" w:rsidRPr="004F2053" w:rsidRDefault="004F2053" w:rsidP="004F2053">
          <w:pPr>
            <w:suppressAutoHyphens/>
            <w:ind w:right="187"/>
            <w:rPr>
              <w:rFonts w:asciiTheme="majorHAnsi" w:hAnsiTheme="majorHAnsi"/>
              <w:color w:val="000000" w:themeColor="text1"/>
              <w:sz w:val="14"/>
              <w:szCs w:val="18"/>
            </w:rPr>
          </w:pPr>
        </w:p>
        <w:p w14:paraId="6181C7D8" w14:textId="5D93BF05" w:rsidR="007C00FF" w:rsidRPr="006B2C28" w:rsidRDefault="004F2053" w:rsidP="004F2053">
          <w:pPr>
            <w:suppressAutoHyphens/>
            <w:ind w:right="187"/>
            <w:rPr>
              <w:rFonts w:asciiTheme="majorHAnsi" w:hAnsiTheme="majorHAnsi"/>
              <w:color w:val="000000" w:themeColor="text1"/>
              <w:sz w:val="14"/>
              <w:szCs w:val="18"/>
            </w:rPr>
          </w:pPr>
          <w:r w:rsidRPr="004F2053">
            <w:rPr>
              <w:rFonts w:asciiTheme="majorHAnsi" w:hAnsiTheme="majorHAnsi"/>
              <w:color w:val="000000" w:themeColor="text1"/>
              <w:sz w:val="14"/>
              <w:szCs w:val="18"/>
            </w:rPr>
            <w:t>POST/DYS/OLD/GZ/00085/2026</w:t>
          </w:r>
        </w:p>
      </w:tc>
      <w:tc>
        <w:tcPr>
          <w:tcW w:w="977" w:type="dxa"/>
          <w:vAlign w:val="center"/>
        </w:tcPr>
        <w:p w14:paraId="4ADCA480"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0D9FA61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591DC68A">
              <wp:simplePos x="0" y="0"/>
              <wp:positionH relativeFrom="page">
                <wp:posOffset>0</wp:posOffset>
              </wp:positionH>
              <wp:positionV relativeFrom="page">
                <wp:posOffset>190500</wp:posOffset>
              </wp:positionV>
              <wp:extent cx="7560310" cy="273050"/>
              <wp:effectExtent l="0" t="0" r="0" b="12700"/>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DtLUEeHAMAAD4GAAAOAAAAAAAAAAAA&#10;AAAAAC4CAABkcnMvZTJvRG9jLnhtbFBLAQItABQABgAIAAAAIQBxnx1f3QAAAAcBAAAPAAAAAAAA&#10;AAAAAAAAAHYFAABkcnMvZG93bnJldi54bWxQSwUGAAAAAAQABADzAAAAgAY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07CA"/>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2F3"/>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FD"/>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320"/>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D7F"/>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412"/>
    <w:rsid w:val="001F0CCF"/>
    <w:rsid w:val="001F0E64"/>
    <w:rsid w:val="001F1A05"/>
    <w:rsid w:val="001F31EA"/>
    <w:rsid w:val="001F4478"/>
    <w:rsid w:val="001F4658"/>
    <w:rsid w:val="001F4BA5"/>
    <w:rsid w:val="001F60DA"/>
    <w:rsid w:val="001F6AB5"/>
    <w:rsid w:val="001F72C0"/>
    <w:rsid w:val="001F7A3D"/>
    <w:rsid w:val="001F7BE8"/>
    <w:rsid w:val="00201A92"/>
    <w:rsid w:val="00201EF5"/>
    <w:rsid w:val="00203292"/>
    <w:rsid w:val="00203373"/>
    <w:rsid w:val="00203C4B"/>
    <w:rsid w:val="00204C16"/>
    <w:rsid w:val="0020505A"/>
    <w:rsid w:val="002073F1"/>
    <w:rsid w:val="00211C1B"/>
    <w:rsid w:val="002124EA"/>
    <w:rsid w:val="002149D9"/>
    <w:rsid w:val="00214FD7"/>
    <w:rsid w:val="00216008"/>
    <w:rsid w:val="0021629D"/>
    <w:rsid w:val="00216F55"/>
    <w:rsid w:val="0021765C"/>
    <w:rsid w:val="00217971"/>
    <w:rsid w:val="00221A1E"/>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11D"/>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609"/>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5C6"/>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01E8"/>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49C"/>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2053"/>
    <w:rsid w:val="004F2B3F"/>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DC"/>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3D8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0CA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C2B"/>
    <w:rsid w:val="006E695A"/>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9C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4F10"/>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0FF"/>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7F6D6D"/>
    <w:rsid w:val="00801C80"/>
    <w:rsid w:val="00801CE4"/>
    <w:rsid w:val="00803284"/>
    <w:rsid w:val="008045FB"/>
    <w:rsid w:val="008048D1"/>
    <w:rsid w:val="00804A9E"/>
    <w:rsid w:val="00805091"/>
    <w:rsid w:val="00805F17"/>
    <w:rsid w:val="00806642"/>
    <w:rsid w:val="00811E78"/>
    <w:rsid w:val="00811F87"/>
    <w:rsid w:val="00812F97"/>
    <w:rsid w:val="00812FA4"/>
    <w:rsid w:val="00813743"/>
    <w:rsid w:val="008149F6"/>
    <w:rsid w:val="008151CA"/>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3CA5"/>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E0D"/>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03"/>
    <w:rsid w:val="008E7F23"/>
    <w:rsid w:val="008F01BC"/>
    <w:rsid w:val="008F02C1"/>
    <w:rsid w:val="008F02C8"/>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6F02"/>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B6B"/>
    <w:rsid w:val="0095231D"/>
    <w:rsid w:val="00952BCB"/>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3F5A"/>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4962"/>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B1C"/>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5549"/>
    <w:rsid w:val="00C95BBA"/>
    <w:rsid w:val="00C95F22"/>
    <w:rsid w:val="00C96AA7"/>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5E0A"/>
    <w:rsid w:val="00D76C57"/>
    <w:rsid w:val="00D76ECA"/>
    <w:rsid w:val="00D81B30"/>
    <w:rsid w:val="00D81C42"/>
    <w:rsid w:val="00D81CB9"/>
    <w:rsid w:val="00D821A3"/>
    <w:rsid w:val="00D85161"/>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1CE"/>
    <w:rsid w:val="00DC251C"/>
    <w:rsid w:val="00DC45DF"/>
    <w:rsid w:val="00DC5CD7"/>
    <w:rsid w:val="00DC6072"/>
    <w:rsid w:val="00DC7794"/>
    <w:rsid w:val="00DC77A2"/>
    <w:rsid w:val="00DC7E8A"/>
    <w:rsid w:val="00DD0ABE"/>
    <w:rsid w:val="00DD0F2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1414"/>
    <w:rsid w:val="00E22087"/>
    <w:rsid w:val="00E22097"/>
    <w:rsid w:val="00E2457E"/>
    <w:rsid w:val="00E24724"/>
    <w:rsid w:val="00E249A6"/>
    <w:rsid w:val="00E25B9B"/>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3DAB"/>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637"/>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03A0"/>
    <w:rsid w:val="00FB1946"/>
    <w:rsid w:val="00FB333F"/>
    <w:rsid w:val="00FB3915"/>
    <w:rsid w:val="00FB3DBE"/>
    <w:rsid w:val="00FB4510"/>
    <w:rsid w:val="00FB56BE"/>
    <w:rsid w:val="00FB69EB"/>
    <w:rsid w:val="00FB7499"/>
    <w:rsid w:val="00FC04C8"/>
    <w:rsid w:val="00FC0721"/>
    <w:rsid w:val="00FC15AF"/>
    <w:rsid w:val="00FC2462"/>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3.docx</dmsv2BaseFileName>
    <dmsv2BaseDisplayName xmlns="http://schemas.microsoft.com/sharepoint/v3">Załącznik nr 1 do SWZ część 3</dmsv2BaseDisplayName>
    <dmsv2SWPP2ObjectNumber xmlns="http://schemas.microsoft.com/sharepoint/v3">POST/DYS/OLD/GZ/00085/2026                        </dmsv2SWPP2ObjectNumber>
    <dmsv2SWPP2SumMD5 xmlns="http://schemas.microsoft.com/sharepoint/v3">76913548b6a63d5a55af214c07b00674</dmsv2SWPP2SumMD5>
    <dmsv2BaseMoved xmlns="http://schemas.microsoft.com/sharepoint/v3">false</dmsv2BaseMoved>
    <dmsv2BaseIsSensitive xmlns="http://schemas.microsoft.com/sharepoint/v3">true</dmsv2BaseIsSensitive>
    <dmsv2SWPP2IDSWPP2 xmlns="http://schemas.microsoft.com/sharepoint/v3">703456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24141398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JEUP5JKVCYQC-1092029480-12778</_dlc_DocId>
    <_dlc_DocIdUrl xmlns="a19cb1c7-c5c7-46d4-85ae-d83685407bba">
      <Url>https://swpp2.dms.gkpge.pl/sites/41/_layouts/15/DocIdRedir.aspx?ID=JEUP5JKVCYQC-1092029480-12778</Url>
      <Description>JEUP5JKVCYQC-1092029480-12778</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6F595777-B1E2-4325-8E88-FC30997E7717}"/>
</file>

<file path=customXml/itemProps2.xml><?xml version="1.0" encoding="utf-8"?>
<ds:datastoreItem xmlns:ds="http://schemas.openxmlformats.org/officeDocument/2006/customXml" ds:itemID="{4125DBFB-0F70-47B6-88A2-9BEDB603F238}">
  <ds:schemaRefs>
    <ds:schemaRef ds:uri="http://schemas.microsoft.com/sharepoint/events"/>
  </ds:schemaRefs>
</ds:datastoreItem>
</file>

<file path=customXml/itemProps3.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1411</Words>
  <Characters>8467</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2026-01-15T11:57:00Z</dcterms:created>
  <dcterms:modified xsi:type="dcterms:W3CDTF">2026-01-15T11:57:00Z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463b4a4b-02bc-4b07-869a-09e9edeaf14d</vt:lpwstr>
  </property>
</Properties>
</file>